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5F6842A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93F5F">
        <w:rPr>
          <w:rFonts w:ascii="Arial" w:eastAsiaTheme="minorHAnsi" w:hAnsi="Arial" w:cs="Arial"/>
          <w:sz w:val="22"/>
          <w:szCs w:val="22"/>
          <w:lang w:val="pl-PL"/>
        </w:rPr>
        <w:t>2)</w:t>
      </w:r>
      <w:bookmarkStart w:id="0" w:name="_GoBack"/>
      <w:bookmarkEnd w:id="0"/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62B4067C" w:rsidR="006A48AF" w:rsidRDefault="004053FB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4053FB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1 153R relacji Czermin - Ziempniów - Słupiec                                                                                    w m. Czermin i Szafranów w km 0+230 - 1+220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47991" w14:textId="77777777" w:rsidR="008F0BDE" w:rsidRDefault="008F0BDE" w:rsidP="00AC1A4B">
      <w:r>
        <w:separator/>
      </w:r>
    </w:p>
  </w:endnote>
  <w:endnote w:type="continuationSeparator" w:id="0">
    <w:p w14:paraId="42F24BE4" w14:textId="77777777" w:rsidR="008F0BDE" w:rsidRDefault="008F0BD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793F5F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793F5F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535C" w14:textId="77777777" w:rsidR="008F0BDE" w:rsidRDefault="008F0BDE" w:rsidP="00AC1A4B">
      <w:r>
        <w:separator/>
      </w:r>
    </w:p>
  </w:footnote>
  <w:footnote w:type="continuationSeparator" w:id="0">
    <w:p w14:paraId="545F4A98" w14:textId="77777777" w:rsidR="008F0BDE" w:rsidRDefault="008F0BD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2368D9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564F8">
      <w:rPr>
        <w:rFonts w:ascii="Calibri" w:hAnsi="Calibri"/>
        <w:b/>
        <w:bCs/>
        <w:color w:val="4F81BD"/>
        <w:sz w:val="18"/>
        <w:szCs w:val="18"/>
        <w:lang w:val="pl-PL" w:eastAsia="ar-SA"/>
      </w:rPr>
      <w:t>33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7564F8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DB1AA-5490-4527-BCFE-96A75D0F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2021-01-22T11:33:00Z</cp:lastPrinted>
  <dcterms:created xsi:type="dcterms:W3CDTF">2021-02-17T13:20:00Z</dcterms:created>
  <dcterms:modified xsi:type="dcterms:W3CDTF">2022-05-06T06:15:00Z</dcterms:modified>
</cp:coreProperties>
</file>